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E8C3D73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4E0943">
        <w:rPr>
          <w:rFonts w:ascii="Garamond" w:hAnsi="Garamond"/>
          <w:sz w:val="24"/>
          <w:szCs w:val="24"/>
        </w:rPr>
        <w:t>1</w:t>
      </w:r>
      <w:r w:rsidR="00A6779A">
        <w:rPr>
          <w:rFonts w:ascii="Garamond" w:hAnsi="Garamond"/>
          <w:sz w:val="24"/>
          <w:szCs w:val="24"/>
        </w:rPr>
        <w:t>5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6DDB4F35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6779A" w:rsidRPr="00147A6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https://zakazky.zcu.cz/contract_display_6654.html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AEDB2A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6779A">
        <w:rPr>
          <w:rFonts w:ascii="Garamond" w:hAnsi="Garamond" w:cs="Arial"/>
          <w:sz w:val="22"/>
          <w:szCs w:val="22"/>
        </w:rPr>
        <w:t>19</w:t>
      </w:r>
      <w:r w:rsidR="006B7CD5">
        <w:rPr>
          <w:rFonts w:ascii="Garamond" w:hAnsi="Garamond" w:cs="Arial"/>
          <w:sz w:val="22"/>
          <w:szCs w:val="22"/>
        </w:rPr>
        <w:t>.0</w:t>
      </w:r>
      <w:r w:rsidR="002F16C4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47219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F68D0" w14:textId="77777777" w:rsidR="008351D2" w:rsidRDefault="008351D2" w:rsidP="00795AAC">
      <w:r>
        <w:separator/>
      </w:r>
    </w:p>
  </w:endnote>
  <w:endnote w:type="continuationSeparator" w:id="0">
    <w:p w14:paraId="09CF112C" w14:textId="77777777" w:rsidR="008351D2" w:rsidRDefault="008351D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D1D4" w14:textId="77777777" w:rsidR="008351D2" w:rsidRDefault="008351D2" w:rsidP="00795AAC">
      <w:r>
        <w:separator/>
      </w:r>
    </w:p>
  </w:footnote>
  <w:footnote w:type="continuationSeparator" w:id="0">
    <w:p w14:paraId="375EFBE5" w14:textId="77777777" w:rsidR="008351D2" w:rsidRDefault="008351D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0D38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2B2C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16C4"/>
    <w:rsid w:val="002F419F"/>
    <w:rsid w:val="002F5D0E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220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164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219F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0943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B66DF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5F7C2C"/>
    <w:rsid w:val="0060771B"/>
    <w:rsid w:val="006135F9"/>
    <w:rsid w:val="00615033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16B2E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351D2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266C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2A91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6779A"/>
    <w:rsid w:val="00A71C90"/>
    <w:rsid w:val="00A75F18"/>
    <w:rsid w:val="00A77624"/>
    <w:rsid w:val="00A82F84"/>
    <w:rsid w:val="00A86343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11F2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5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EUJp1S3iSAQYc93oRFxHLQnyRORwf8Wi2Vdc5J96quw=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+bje8Qa3OKcoMq5fTbey8uIpdSGmatUZ8T60mEI/+JY=</DigestValue>
    </Reference>
  </SignedInfo>
  <SignatureValue>KJlCNFGrOBVYW4BB7lgFp5dYTtTJj2GblWYLVL5yXpuvqxsiRBvk7tF+3lVtVyFVvUyeGWWfYc78
Z1KznWJ53hr57IF6qC+jwvLusN+g1IsBCbMKnJwjHQ1L88JKGEmkVAEUroon4naO+kjg4a3hTXv5
is3HCG0/3tD9/zema2g6bgV7B0aPmlxzP3wg7ycsrqSg0X0rkUptWcXRNu/sktnF/CEP0RtHkt53
O1andsJ3aRbIw0SVNNQoD+8+OTk8vjy6VUOfRWbK60CRTRrnGXvlvqt0fLCSzf9nAaAHG424lExJ
v4DSBPnvGxwm86Dh1Ddk55dB1CNjtBjcY/bYLw==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patf1Qp/6L2/n8YgoAfrao/9Yuc2YoZ8NG0O/ajym9U=</DigestValue>
      </Reference>
      <Reference URI="/word/document.xml?ContentType=application/vnd.openxmlformats-officedocument.wordprocessingml.document.main+xml">
        <DigestMethod Algorithm="http://www.w3.org/2001/04/xmlenc#sha256"/>
        <DigestValue>se43jNU4KqM9/UxQSClWws6cYkVQqoohwqlzpHzE/u4=</DigestValue>
      </Reference>
      <Reference URI="/word/endnotes.xml?ContentType=application/vnd.openxmlformats-officedocument.wordprocessingml.endnotes+xml">
        <DigestMethod Algorithm="http://www.w3.org/2001/04/xmlenc#sha256"/>
        <DigestValue>rw6tr2OaNl/2T/Yldu6p85Z5tqif81sRqT6UffGgP6o=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SdQJZcmxZ6fMUxRhxhhjc+kRDO0T/EKM4NfSEl+ZZto=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7YZBHAJs9PIeUVlKY4s1+8nFD2hQJzbhBDTAYUXkL2k=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2024-03-04T08:07:47Z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2024-03-04T08:07:47Z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121</cp:revision>
  <cp:lastPrinted>2018-08-08T13:48:00Z</cp:lastPrinted>
  <dcterms:created xsi:type="dcterms:W3CDTF">2021-09-20T07:59:00Z</dcterms:created>
  <dcterms:modified xsi:type="dcterms:W3CDTF">2024-03-04T08:07:00Z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